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37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17"/>
      <w:r w:rsidRPr="006903F8">
        <w:rPr>
          <w:rFonts w:ascii="Times New Roman" w:hAnsi="Times New Roman" w:cs="Times New Roman"/>
          <w:sz w:val="26"/>
          <w:szCs w:val="26"/>
        </w:rPr>
        <w:t xml:space="preserve">АДМИНИСТРАЦИЯ МУНИЦИПАЛЬНОГО ОБРАЗОВАНИЯ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«САСЫКОЛЬКИЙ СЕЛЬСОВЕТ»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ХАРАБАЛИНСКОГО РАЙОНА АСТРАХАНСКОЙ ОБЛАСТИ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031C8" w:rsidRDefault="002031C8" w:rsidP="002031C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27.10.2016 г.                                                                                                    № 83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с. Сасыколи      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107131" w:rsidRPr="00696EE0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A409A8" w:rsidRDefault="00107131" w:rsidP="00A409A8">
      <w:pPr>
        <w:tabs>
          <w:tab w:val="left" w:pos="-1980"/>
          <w:tab w:val="left" w:pos="425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00007">
        <w:rPr>
          <w:rFonts w:ascii="Times New Roman" w:hAnsi="Times New Roman" w:cs="Times New Roman"/>
          <w:iCs/>
          <w:sz w:val="26"/>
          <w:szCs w:val="26"/>
        </w:rPr>
        <w:t xml:space="preserve">Об утверждении технологической схемы </w:t>
      </w:r>
    </w:p>
    <w:p w:rsidR="00A409A8" w:rsidRDefault="00107131" w:rsidP="00A409A8">
      <w:pPr>
        <w:tabs>
          <w:tab w:val="left" w:pos="-1980"/>
          <w:tab w:val="left" w:pos="425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00007">
        <w:rPr>
          <w:rFonts w:ascii="Times New Roman" w:hAnsi="Times New Roman" w:cs="Times New Roman"/>
          <w:iCs/>
          <w:sz w:val="26"/>
          <w:szCs w:val="26"/>
        </w:rPr>
        <w:t xml:space="preserve">предоставления муниципальной услуги </w:t>
      </w:r>
    </w:p>
    <w:p w:rsidR="00652CB4" w:rsidRDefault="00107131" w:rsidP="00652CB4">
      <w:pPr>
        <w:tabs>
          <w:tab w:val="left" w:pos="-1980"/>
          <w:tab w:val="left" w:pos="425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000007">
        <w:rPr>
          <w:rFonts w:ascii="Times New Roman" w:hAnsi="Times New Roman" w:cs="Times New Roman"/>
          <w:sz w:val="26"/>
          <w:szCs w:val="26"/>
        </w:rPr>
        <w:t>«</w:t>
      </w:r>
      <w:r w:rsidR="00652CB4" w:rsidRPr="004459FF">
        <w:rPr>
          <w:rFonts w:ascii="Times New Roman" w:hAnsi="Times New Roman"/>
          <w:sz w:val="26"/>
          <w:szCs w:val="26"/>
        </w:rPr>
        <w:t>Предоставление информации о времени</w:t>
      </w:r>
    </w:p>
    <w:p w:rsidR="00652CB4" w:rsidRDefault="00652CB4" w:rsidP="00652CB4">
      <w:pPr>
        <w:tabs>
          <w:tab w:val="left" w:pos="-1980"/>
          <w:tab w:val="left" w:pos="425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459FF">
        <w:rPr>
          <w:rFonts w:ascii="Times New Roman" w:hAnsi="Times New Roman"/>
          <w:sz w:val="26"/>
          <w:szCs w:val="26"/>
        </w:rPr>
        <w:t xml:space="preserve"> и месте театральных представлений, </w:t>
      </w:r>
    </w:p>
    <w:p w:rsidR="00652CB4" w:rsidRDefault="00652CB4" w:rsidP="00652CB4">
      <w:pPr>
        <w:tabs>
          <w:tab w:val="left" w:pos="-1980"/>
          <w:tab w:val="left" w:pos="425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459FF">
        <w:rPr>
          <w:rFonts w:ascii="Times New Roman" w:hAnsi="Times New Roman"/>
          <w:sz w:val="26"/>
          <w:szCs w:val="26"/>
        </w:rPr>
        <w:t>филармонических и эстрадных концертов</w:t>
      </w:r>
    </w:p>
    <w:p w:rsidR="00652CB4" w:rsidRDefault="00652CB4" w:rsidP="00652CB4">
      <w:pPr>
        <w:tabs>
          <w:tab w:val="left" w:pos="-1980"/>
          <w:tab w:val="left" w:pos="425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459FF">
        <w:rPr>
          <w:rFonts w:ascii="Times New Roman" w:hAnsi="Times New Roman"/>
          <w:sz w:val="26"/>
          <w:szCs w:val="26"/>
        </w:rPr>
        <w:t xml:space="preserve"> и гастрольных мероприятий театров и</w:t>
      </w:r>
    </w:p>
    <w:p w:rsidR="00652CB4" w:rsidRDefault="00652CB4" w:rsidP="00652CB4">
      <w:pPr>
        <w:tabs>
          <w:tab w:val="left" w:pos="-1980"/>
          <w:tab w:val="left" w:pos="425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459FF">
        <w:rPr>
          <w:rFonts w:ascii="Times New Roman" w:hAnsi="Times New Roman"/>
          <w:sz w:val="26"/>
          <w:szCs w:val="26"/>
        </w:rPr>
        <w:t xml:space="preserve"> филармоний, киносеансов, анонсы данных </w:t>
      </w:r>
    </w:p>
    <w:p w:rsidR="00107131" w:rsidRPr="00A409A8" w:rsidRDefault="00652CB4" w:rsidP="00652CB4">
      <w:pPr>
        <w:tabs>
          <w:tab w:val="left" w:pos="-1980"/>
          <w:tab w:val="left" w:pos="425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459FF">
        <w:rPr>
          <w:rFonts w:ascii="Times New Roman" w:hAnsi="Times New Roman"/>
          <w:sz w:val="26"/>
          <w:szCs w:val="26"/>
        </w:rPr>
        <w:t>мероприятий</w:t>
      </w:r>
      <w:r w:rsidR="00696EE0" w:rsidRPr="00000007">
        <w:rPr>
          <w:rFonts w:ascii="Times New Roman" w:hAnsi="Times New Roman" w:cs="Times New Roman"/>
          <w:sz w:val="26"/>
          <w:szCs w:val="26"/>
        </w:rPr>
        <w:t>»</w:t>
      </w:r>
    </w:p>
    <w:p w:rsidR="00696EE0" w:rsidRPr="00696EE0" w:rsidRDefault="00696EE0" w:rsidP="00696EE0">
      <w:pPr>
        <w:tabs>
          <w:tab w:val="left" w:pos="0"/>
        </w:tabs>
        <w:ind w:right="5385"/>
        <w:jc w:val="both"/>
        <w:rPr>
          <w:rFonts w:ascii="Times New Roman" w:hAnsi="Times New Roman" w:cs="Times New Roman"/>
          <w:iCs/>
          <w:color w:val="auto"/>
          <w:sz w:val="26"/>
          <w:szCs w:val="26"/>
          <w:highlight w:val="yellow"/>
        </w:rPr>
      </w:pPr>
    </w:p>
    <w:p w:rsidR="00107131" w:rsidRPr="006903F8" w:rsidRDefault="006903F8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9047D1">
        <w:rPr>
          <w:rFonts w:ascii="Times New Roman" w:hAnsi="Times New Roman"/>
          <w:sz w:val="26"/>
          <w:szCs w:val="26"/>
          <w:shd w:val="clear" w:color="auto" w:fill="F9F9F9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МО «Сасыкольский сельсовет», а также в целях обеспечения автоматизации процесса предоставления муниципальных услуг, предоставляемых в многофункциональном центре</w:t>
      </w:r>
      <w:r w:rsidR="00107131" w:rsidRPr="009047D1">
        <w:rPr>
          <w:rFonts w:ascii="Times New Roman" w:hAnsi="Times New Roman"/>
          <w:sz w:val="26"/>
          <w:szCs w:val="26"/>
        </w:rPr>
        <w:t>:</w:t>
      </w:r>
    </w:p>
    <w:p w:rsidR="00107131" w:rsidRPr="00472D4E" w:rsidRDefault="00472D4E" w:rsidP="00652CB4">
      <w:pPr>
        <w:tabs>
          <w:tab w:val="left" w:pos="-1980"/>
          <w:tab w:val="left" w:pos="425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="00107131" w:rsidRPr="006903F8">
        <w:rPr>
          <w:rFonts w:ascii="Times New Roman" w:hAnsi="Times New Roman"/>
          <w:sz w:val="26"/>
          <w:szCs w:val="26"/>
        </w:rPr>
        <w:t xml:space="preserve">1. Утвердить </w:t>
      </w:r>
      <w:r w:rsidR="00107131" w:rsidRPr="00000007">
        <w:rPr>
          <w:rFonts w:ascii="Times New Roman" w:hAnsi="Times New Roman"/>
          <w:sz w:val="26"/>
          <w:szCs w:val="26"/>
        </w:rPr>
        <w:t xml:space="preserve">прилагаемую </w:t>
      </w:r>
      <w:r w:rsidR="00107131" w:rsidRPr="00000007">
        <w:rPr>
          <w:rFonts w:ascii="Times New Roman" w:hAnsi="Times New Roman"/>
          <w:iCs/>
          <w:sz w:val="26"/>
          <w:szCs w:val="26"/>
        </w:rPr>
        <w:t>технологическую схему предоставления муниципальной услуги «</w:t>
      </w:r>
      <w:r w:rsidR="00652CB4" w:rsidRPr="004459FF">
        <w:rPr>
          <w:rFonts w:ascii="Times New Roman" w:hAnsi="Times New Roman"/>
          <w:sz w:val="26"/>
          <w:szCs w:val="26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107131" w:rsidRPr="00000007">
        <w:rPr>
          <w:rFonts w:ascii="Times New Roman" w:hAnsi="Times New Roman"/>
          <w:iCs/>
          <w:sz w:val="26"/>
          <w:szCs w:val="26"/>
        </w:rPr>
        <w:t>».</w:t>
      </w:r>
    </w:p>
    <w:p w:rsidR="00107131" w:rsidRPr="006903F8" w:rsidRDefault="00107131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iCs/>
          <w:sz w:val="26"/>
          <w:szCs w:val="26"/>
        </w:rPr>
        <w:t xml:space="preserve">2. </w:t>
      </w:r>
      <w:r w:rsidR="006903F8" w:rsidRPr="006903F8">
        <w:rPr>
          <w:rFonts w:ascii="Times New Roman" w:hAnsi="Times New Roman"/>
          <w:iCs/>
          <w:sz w:val="26"/>
          <w:szCs w:val="26"/>
        </w:rPr>
        <w:t>Р</w:t>
      </w:r>
      <w:r w:rsidRPr="006903F8">
        <w:rPr>
          <w:rFonts w:ascii="Times New Roman" w:hAnsi="Times New Roman"/>
          <w:sz w:val="26"/>
          <w:szCs w:val="26"/>
        </w:rPr>
        <w:t>азместить на сайте муниципального образования «</w:t>
      </w:r>
      <w:r w:rsidR="006903F8" w:rsidRPr="006903F8">
        <w:rPr>
          <w:rFonts w:ascii="Times New Roman" w:hAnsi="Times New Roman"/>
          <w:sz w:val="26"/>
          <w:szCs w:val="26"/>
        </w:rPr>
        <w:t>Сасыкольский сельсовет»</w:t>
      </w:r>
      <w:r w:rsidRPr="006903F8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общего пользования «Интернет».</w:t>
      </w:r>
    </w:p>
    <w:p w:rsidR="00107131" w:rsidRPr="006903F8" w:rsidRDefault="00107131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sz w:val="26"/>
          <w:szCs w:val="26"/>
        </w:rPr>
        <w:t xml:space="preserve">3. Контроль за исполнением настоящего распоряжения </w:t>
      </w:r>
      <w:r w:rsidR="006903F8" w:rsidRPr="006903F8">
        <w:rPr>
          <w:rFonts w:ascii="Times New Roman" w:hAnsi="Times New Roman"/>
          <w:sz w:val="26"/>
          <w:szCs w:val="26"/>
        </w:rPr>
        <w:t>оставляю за собой.</w:t>
      </w:r>
    </w:p>
    <w:p w:rsidR="006903F8" w:rsidRPr="006903F8" w:rsidRDefault="006903F8" w:rsidP="006903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4. </w:t>
      </w:r>
      <w:r w:rsidRPr="006903F8">
        <w:rPr>
          <w:rFonts w:ascii="Times New Roman" w:hAnsi="Times New Roman" w:cs="Times New Roman"/>
          <w:sz w:val="26"/>
          <w:szCs w:val="26"/>
        </w:rPr>
        <w:t>Постановление вступает в силу со дня его официального обнародования (опубликования).</w:t>
      </w:r>
    </w:p>
    <w:p w:rsidR="006903F8" w:rsidRPr="006903F8" w:rsidRDefault="006903F8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6903F8" w:rsidRPr="006903F8" w:rsidRDefault="006903F8" w:rsidP="006903F8">
      <w:pPr>
        <w:pStyle w:val="30"/>
        <w:ind w:right="-290"/>
        <w:rPr>
          <w:rFonts w:ascii="Times New Roman" w:hAnsi="Times New Roman" w:cs="Times New Roman"/>
          <w:sz w:val="26"/>
          <w:szCs w:val="26"/>
        </w:rPr>
      </w:pPr>
    </w:p>
    <w:p w:rsidR="006903F8" w:rsidRPr="006903F8" w:rsidRDefault="006903F8" w:rsidP="006903F8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И.о. Главы МО «Сасыкольский сельсовет»                                   А.В.Акулов</w:t>
      </w:r>
    </w:p>
    <w:p w:rsidR="00107131" w:rsidRPr="006903F8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Pr="00447FD6" w:rsidRDefault="00107131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  <w:r w:rsidRPr="00447FD6">
        <w:rPr>
          <w:rFonts w:ascii="Times New Roman" w:hAnsi="Times New Roman"/>
          <w:iCs/>
          <w:color w:val="000000"/>
          <w:sz w:val="28"/>
          <w:szCs w:val="28"/>
        </w:rPr>
        <w:lastRenderedPageBreak/>
        <w:t>УТВЕРЖДЕНА</w:t>
      </w:r>
    </w:p>
    <w:p w:rsidR="006903F8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распоряжением администрации </w:t>
      </w:r>
      <w:r w:rsidR="006903F8">
        <w:rPr>
          <w:rFonts w:ascii="Times New Roman" w:hAnsi="Times New Roman"/>
          <w:iCs/>
          <w:sz w:val="28"/>
          <w:szCs w:val="28"/>
        </w:rPr>
        <w:t>МО «Сасыкольский сельсовет»</w:t>
      </w:r>
    </w:p>
    <w:p w:rsidR="00107131" w:rsidRPr="00447FD6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 от </w:t>
      </w:r>
      <w:r w:rsidR="002031C8">
        <w:rPr>
          <w:rFonts w:ascii="Times New Roman" w:hAnsi="Times New Roman"/>
          <w:iCs/>
          <w:sz w:val="28"/>
          <w:szCs w:val="28"/>
        </w:rPr>
        <w:t>27.10.</w:t>
      </w:r>
      <w:r>
        <w:rPr>
          <w:rFonts w:ascii="Times New Roman" w:hAnsi="Times New Roman"/>
          <w:iCs/>
          <w:sz w:val="28"/>
          <w:szCs w:val="28"/>
        </w:rPr>
        <w:t>2016</w:t>
      </w:r>
      <w:r w:rsidRPr="00447FD6">
        <w:rPr>
          <w:rFonts w:ascii="Times New Roman" w:hAnsi="Times New Roman"/>
          <w:iCs/>
          <w:sz w:val="28"/>
          <w:szCs w:val="28"/>
        </w:rPr>
        <w:t xml:space="preserve"> № </w:t>
      </w:r>
      <w:r w:rsidR="002031C8">
        <w:rPr>
          <w:rFonts w:ascii="Times New Roman" w:hAnsi="Times New Roman"/>
          <w:iCs/>
          <w:sz w:val="28"/>
          <w:szCs w:val="28"/>
        </w:rPr>
        <w:t>83</w:t>
      </w: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47FD6">
        <w:rPr>
          <w:rFonts w:ascii="Times New Roman" w:hAnsi="Times New Roman"/>
          <w:b/>
          <w:iCs/>
          <w:sz w:val="28"/>
          <w:szCs w:val="28"/>
        </w:rPr>
        <w:t>ТЕХНОЛОГИЧЕСКАЯ СХЕМА</w:t>
      </w:r>
    </w:p>
    <w:p w:rsidR="006903F8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eastAsia="Calibri" w:cs="Times New Roman"/>
          <w:b w:val="0"/>
          <w:iCs/>
          <w:color w:val="000000"/>
        </w:rPr>
      </w:pPr>
      <w:r w:rsidRPr="00447FD6">
        <w:rPr>
          <w:rFonts w:eastAsia="Calibri" w:cs="Times New Roman"/>
          <w:b w:val="0"/>
          <w:iCs/>
          <w:color w:val="000000"/>
        </w:rPr>
        <w:t>предоставления муниципальной услуги</w:t>
      </w:r>
    </w:p>
    <w:p w:rsidR="00117817" w:rsidRPr="00652CB4" w:rsidRDefault="00472D4E" w:rsidP="00652CB4">
      <w:pPr>
        <w:tabs>
          <w:tab w:val="left" w:pos="-1980"/>
          <w:tab w:val="left" w:pos="4253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652CB4">
        <w:rPr>
          <w:rFonts w:ascii="Times New Roman" w:hAnsi="Times New Roman"/>
          <w:b/>
          <w:sz w:val="26"/>
          <w:szCs w:val="26"/>
        </w:rPr>
        <w:t>«</w:t>
      </w:r>
      <w:r w:rsidR="00652CB4" w:rsidRPr="00652CB4">
        <w:rPr>
          <w:rFonts w:ascii="Times New Roman" w:hAnsi="Times New Roman"/>
          <w:b/>
          <w:sz w:val="26"/>
          <w:szCs w:val="26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107131" w:rsidRPr="00652CB4">
        <w:rPr>
          <w:rFonts w:eastAsia="Calibri" w:cs="Times New Roman"/>
          <w:b/>
          <w:iCs/>
        </w:rPr>
        <w:t>»</w:t>
      </w:r>
    </w:p>
    <w:p w:rsidR="00117817" w:rsidRPr="00472D4E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612"/>
        <w:gridCol w:w="4677"/>
      </w:tblGrid>
      <w:tr w:rsidR="00117817" w:rsidTr="00472D4E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612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677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472D4E">
        <w:trPr>
          <w:trHeight w:val="311"/>
        </w:trPr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612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677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RPr="002D0094" w:rsidTr="00472D4E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612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677" w:type="dxa"/>
          </w:tcPr>
          <w:p w:rsidR="002D7A4B" w:rsidRPr="00F33699" w:rsidRDefault="00835AB8" w:rsidP="00835AB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336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Администрация муниципального образования Сасыкольский сельсовет»</w:t>
            </w:r>
          </w:p>
        </w:tc>
      </w:tr>
      <w:tr w:rsidR="002D7A4B" w:rsidRPr="002D0094" w:rsidTr="00472D4E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612" w:type="dxa"/>
          </w:tcPr>
          <w:p w:rsidR="002D7A4B" w:rsidRPr="00472D4E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472D4E">
              <w:rPr>
                <w:rFonts w:cs="Times New Roman"/>
                <w:b w:val="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677" w:type="dxa"/>
          </w:tcPr>
          <w:p w:rsidR="002D7A4B" w:rsidRPr="00652CB4" w:rsidRDefault="00CD12D9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2CB4">
              <w:rPr>
                <w:rFonts w:ascii="Times New Roman" w:hAnsi="Times New Roman" w:cs="Times New Roman"/>
                <w:sz w:val="22"/>
                <w:szCs w:val="22"/>
              </w:rPr>
              <w:t>3000100010000510999</w:t>
            </w:r>
          </w:p>
        </w:tc>
      </w:tr>
      <w:tr w:rsidR="002D7A4B" w:rsidRPr="002D0094" w:rsidTr="00472D4E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612" w:type="dxa"/>
          </w:tcPr>
          <w:p w:rsidR="002D7A4B" w:rsidRPr="00472D4E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72D4E">
              <w:rPr>
                <w:b w:val="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4677" w:type="dxa"/>
          </w:tcPr>
          <w:p w:rsidR="002D7A4B" w:rsidRPr="00652CB4" w:rsidRDefault="00652CB4" w:rsidP="00472D4E">
            <w:pPr>
              <w:tabs>
                <w:tab w:val="left" w:pos="-198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2CB4">
              <w:rPr>
                <w:rFonts w:ascii="Times New Roman" w:hAnsi="Times New Roman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2D7A4B" w:rsidRPr="002D0094" w:rsidTr="00472D4E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612" w:type="dxa"/>
          </w:tcPr>
          <w:p w:rsidR="002D7A4B" w:rsidRPr="00472D4E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72D4E">
              <w:rPr>
                <w:b w:val="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4677" w:type="dxa"/>
          </w:tcPr>
          <w:p w:rsidR="002D7A4B" w:rsidRPr="00472D4E" w:rsidRDefault="00652CB4" w:rsidP="00472D4E">
            <w:pPr>
              <w:tabs>
                <w:tab w:val="left" w:pos="-198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2CB4">
              <w:rPr>
                <w:rFonts w:ascii="Times New Roman" w:hAnsi="Times New Roman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2D7A4B" w:rsidRPr="002D0094" w:rsidTr="00472D4E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612" w:type="dxa"/>
          </w:tcPr>
          <w:p w:rsidR="002D7A4B" w:rsidRPr="00472D4E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2"/>
                <w:szCs w:val="22"/>
              </w:rPr>
            </w:pPr>
            <w:r w:rsidRPr="00472D4E">
              <w:rPr>
                <w:b w:val="0"/>
                <w:sz w:val="22"/>
                <w:szCs w:val="22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677" w:type="dxa"/>
          </w:tcPr>
          <w:p w:rsidR="002D7A4B" w:rsidRPr="00472D4E" w:rsidRDefault="00F04B03" w:rsidP="00652CB4">
            <w:pPr>
              <w:tabs>
                <w:tab w:val="left" w:pos="-198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72D4E">
              <w:rPr>
                <w:rFonts w:ascii="Times New Roman" w:hAnsi="Times New Roman" w:cs="Times New Roman"/>
                <w:sz w:val="22"/>
                <w:szCs w:val="22"/>
              </w:rPr>
              <w:t>Постановление "Об утверждении административного регламента администрации муниципального образования «Сасыкольский сельсовет» по предоставлению муниципальной услуги «</w:t>
            </w:r>
            <w:r w:rsidR="00652CB4" w:rsidRPr="00652CB4">
              <w:rPr>
                <w:rFonts w:ascii="Times New Roman" w:hAnsi="Times New Roman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 w:rsidR="00472D4E" w:rsidRPr="00472D4E">
              <w:rPr>
                <w:rFonts w:ascii="Times New Roman" w:hAnsi="Times New Roman"/>
                <w:iCs/>
                <w:sz w:val="22"/>
                <w:szCs w:val="22"/>
              </w:rPr>
              <w:t xml:space="preserve">»  </w:t>
            </w:r>
            <w:r w:rsidRPr="00472D4E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652CB4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  <w:r w:rsidRPr="00472D4E">
              <w:rPr>
                <w:rFonts w:ascii="Times New Roman" w:hAnsi="Times New Roman" w:cs="Times New Roman"/>
                <w:sz w:val="22"/>
                <w:szCs w:val="22"/>
              </w:rPr>
              <w:t xml:space="preserve"> от 1</w:t>
            </w:r>
            <w:r w:rsidR="00F33699" w:rsidRPr="00472D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72D4E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F33699" w:rsidRPr="00472D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472D4E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F33699" w:rsidRPr="00472D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72D4E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</w:tr>
      <w:tr w:rsidR="002D7A4B" w:rsidRPr="002D0094" w:rsidTr="00472D4E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612" w:type="dxa"/>
          </w:tcPr>
          <w:p w:rsidR="002D7A4B" w:rsidRPr="00472D4E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72D4E">
              <w:rPr>
                <w:b w:val="0"/>
                <w:sz w:val="22"/>
                <w:szCs w:val="22"/>
              </w:rPr>
              <w:t>Перечень «подуслуг»</w:t>
            </w:r>
          </w:p>
        </w:tc>
        <w:tc>
          <w:tcPr>
            <w:tcW w:w="4677" w:type="dxa"/>
          </w:tcPr>
          <w:p w:rsidR="002D7A4B" w:rsidRPr="00472D4E" w:rsidRDefault="002D7A4B" w:rsidP="00472D4E">
            <w:pPr>
              <w:tabs>
                <w:tab w:val="left" w:pos="-198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72D4E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652CB4" w:rsidRPr="00652CB4">
              <w:rPr>
                <w:rFonts w:ascii="Times New Roman" w:hAnsi="Times New Roman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F301FB" w:rsidRPr="002D0094" w:rsidTr="00472D4E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lastRenderedPageBreak/>
              <w:t>7.</w:t>
            </w:r>
          </w:p>
        </w:tc>
        <w:tc>
          <w:tcPr>
            <w:tcW w:w="4612" w:type="dxa"/>
          </w:tcPr>
          <w:p w:rsidR="00F301FB" w:rsidRPr="00472D4E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72D4E">
              <w:rPr>
                <w:b w:val="0"/>
                <w:sz w:val="22"/>
                <w:szCs w:val="22"/>
              </w:rPr>
              <w:t>Способы оценки качества предоставления услуги</w:t>
            </w:r>
          </w:p>
        </w:tc>
        <w:tc>
          <w:tcPr>
            <w:tcW w:w="4677" w:type="dxa"/>
          </w:tcPr>
          <w:p w:rsidR="00F301FB" w:rsidRPr="00472D4E" w:rsidRDefault="00F301FB" w:rsidP="00F8043A">
            <w:pPr>
              <w:pStyle w:val="50"/>
              <w:spacing w:line="240" w:lineRule="auto"/>
              <w:ind w:firstLine="34"/>
              <w:rPr>
                <w:b w:val="0"/>
                <w:sz w:val="22"/>
                <w:szCs w:val="22"/>
              </w:rPr>
            </w:pPr>
            <w:r w:rsidRPr="00472D4E">
              <w:rPr>
                <w:b w:val="0"/>
                <w:sz w:val="22"/>
                <w:szCs w:val="22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1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335"/>
        <w:gridCol w:w="1221"/>
      </w:tblGrid>
      <w:tr w:rsidR="00117817" w:rsidRPr="00117817" w:rsidTr="0071353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E243D4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71353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117817" w:rsidRPr="00117817" w:rsidTr="0071353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F301FB" w:rsidP="00F3369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3104AB" w:rsidRPr="00652CB4">
              <w:rPr>
                <w:rFonts w:ascii="Times New Roman" w:hAnsi="Times New Roman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F301FB" w:rsidRPr="00117817" w:rsidTr="00713535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9047D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9047D1">
              <w:rPr>
                <w:b w:val="0"/>
                <w:sz w:val="22"/>
                <w:szCs w:val="22"/>
              </w:rPr>
              <w:t>5</w:t>
            </w:r>
            <w:r w:rsidR="00F301FB"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9047D1">
            <w:pPr>
              <w:pStyle w:val="41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9047D1">
              <w:rPr>
                <w:b w:val="0"/>
                <w:sz w:val="22"/>
                <w:szCs w:val="22"/>
              </w:rPr>
              <w:t xml:space="preserve">5 </w:t>
            </w:r>
            <w:r w:rsidRPr="00667E4D">
              <w:rPr>
                <w:b w:val="0"/>
                <w:sz w:val="22"/>
                <w:szCs w:val="22"/>
              </w:rPr>
              <w:t>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E243D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 xml:space="preserve">1. </w:t>
            </w:r>
            <w:r w:rsidR="00E243D4">
              <w:rPr>
                <w:b w:val="0"/>
                <w:sz w:val="22"/>
                <w:szCs w:val="22"/>
              </w:rPr>
              <w:t>Н</w:t>
            </w:r>
            <w:r w:rsidRPr="00667E4D">
              <w:rPr>
                <w:b w:val="0"/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 (в случае обращение за предоставлением государственной услуги в электронной форме)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3D4" w:rsidRPr="00E243D4" w:rsidRDefault="00F301FB" w:rsidP="00E243D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3D4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E243D4" w:rsidRPr="00E243D4">
              <w:rPr>
                <w:rFonts w:ascii="Times New Roman" w:hAnsi="Times New Roman" w:cs="Times New Roman"/>
                <w:sz w:val="22"/>
                <w:szCs w:val="22"/>
              </w:rPr>
              <w:t>Оснований для отказа в предоставлении муниципальной услуги законодательством Российской Федерации не предусмотрено.</w:t>
            </w:r>
          </w:p>
          <w:p w:rsidR="00F301FB" w:rsidRPr="00667E4D" w:rsidRDefault="00F301FB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301FB" w:rsidRPr="00667E4D" w:rsidRDefault="00F301FB" w:rsidP="00F8043A">
            <w:pPr>
              <w:pStyle w:val="41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1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1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1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1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1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1. Лично при посещении </w:t>
            </w:r>
            <w:r w:rsidR="00713535">
              <w:rPr>
                <w:rFonts w:ascii="Times New Roman" w:hAnsi="Times New Roman" w:cs="Times New Roman"/>
                <w:szCs w:val="22"/>
              </w:rPr>
              <w:t xml:space="preserve">администрации </w:t>
            </w:r>
            <w:r w:rsidRPr="00667E4D">
              <w:rPr>
                <w:rFonts w:ascii="Times New Roman" w:hAnsi="Times New Roman" w:cs="Times New Roman"/>
                <w:szCs w:val="22"/>
              </w:rPr>
              <w:t xml:space="preserve"> или МФЦ;</w:t>
            </w:r>
          </w:p>
          <w:p w:rsidR="00F301FB" w:rsidRPr="00667E4D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>
              <w:rPr>
                <w:rFonts w:ascii="Times New Roman" w:hAnsi="Times New Roman" w:cs="Times New Roman"/>
                <w:szCs w:val="22"/>
              </w:rPr>
              <w:t>ной форме заявление и документы;</w:t>
            </w:r>
          </w:p>
          <w:p w:rsidR="003760A4" w:rsidRPr="00667E4D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4.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Направление документов по почте.</w:t>
            </w:r>
          </w:p>
          <w:p w:rsidR="00F301FB" w:rsidRPr="00667E4D" w:rsidRDefault="00F301FB" w:rsidP="00F8043A">
            <w:pPr>
              <w:pStyle w:val="41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722" w:rsidRDefault="00363722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1. Устный ответ</w:t>
            </w:r>
          </w:p>
          <w:p w:rsidR="00B676DD" w:rsidRDefault="000A64DE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  <w:r w:rsidR="0036372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 xml:space="preserve">Выдача </w:t>
            </w:r>
            <w:r w:rsidR="00B676DD">
              <w:rPr>
                <w:rFonts w:ascii="Times New Roman" w:hAnsi="Times New Roman"/>
                <w:bCs/>
                <w:sz w:val="22"/>
                <w:szCs w:val="22"/>
              </w:rPr>
              <w:t>письма лично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F301FB" w:rsidRPr="000A64DE" w:rsidRDefault="000A64DE" w:rsidP="00363722">
            <w:pPr>
              <w:suppressAutoHyphens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2.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направление заявителю документа по почте</w:t>
            </w:r>
            <w:r w:rsidR="00C066E8">
              <w:rPr>
                <w:rFonts w:ascii="Times New Roman" w:hAnsi="Times New Roman"/>
                <w:bCs/>
                <w:sz w:val="22"/>
                <w:szCs w:val="22"/>
              </w:rPr>
              <w:t>, в т.ч. электронной.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pgSz w:w="16837" w:h="11905" w:orient="landscape"/>
          <w:pgMar w:top="1483" w:right="667" w:bottom="284" w:left="696" w:header="0" w:footer="3" w:gutter="0"/>
          <w:cols w:space="720"/>
          <w:noEndnote/>
          <w:docGrid w:linePitch="360"/>
        </w:sect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br w:type="page"/>
      </w: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2200"/>
        <w:gridCol w:w="2198"/>
        <w:gridCol w:w="2088"/>
        <w:gridCol w:w="2093"/>
        <w:gridCol w:w="2093"/>
        <w:gridCol w:w="2093"/>
        <w:gridCol w:w="2102"/>
      </w:tblGrid>
      <w:tr w:rsidR="00117817" w:rsidRPr="00117817" w:rsidTr="00D3517B">
        <w:trPr>
          <w:trHeight w:val="211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D3517B">
        <w:trPr>
          <w:trHeight w:val="26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0A64DE" w:rsidP="00D3517B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 xml:space="preserve">1. </w:t>
            </w:r>
            <w:r w:rsidR="003104AB" w:rsidRPr="00652CB4">
              <w:rPr>
                <w:rFonts w:ascii="Times New Roman" w:hAnsi="Times New Roman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F301FB" w:rsidRPr="00117817" w:rsidTr="00D3517B">
        <w:trPr>
          <w:trHeight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D3517B" w:rsidP="00B676DD">
            <w:pPr>
              <w:pStyle w:val="ConsPlusNormal"/>
              <w:jc w:val="both"/>
              <w:rPr>
                <w:szCs w:val="22"/>
              </w:rPr>
            </w:pPr>
            <w:r w:rsidRPr="00D3517B">
              <w:rPr>
                <w:rFonts w:ascii="Times New Roman" w:hAnsi="Times New Roman"/>
                <w:szCs w:val="22"/>
              </w:rPr>
              <w:t>Физические</w:t>
            </w:r>
            <w:r w:rsidR="003559F0">
              <w:rPr>
                <w:rFonts w:ascii="Times New Roman" w:hAnsi="Times New Roman"/>
                <w:szCs w:val="22"/>
              </w:rPr>
              <w:t xml:space="preserve"> и юридические </w:t>
            </w:r>
            <w:r w:rsidRPr="00D3517B">
              <w:rPr>
                <w:rFonts w:ascii="Times New Roman" w:hAnsi="Times New Roman"/>
                <w:szCs w:val="22"/>
              </w:rPr>
              <w:t xml:space="preserve">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1"/>
              <w:spacing w:after="244" w:line="280" w:lineRule="exact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1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1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170DB9">
            <w:pPr>
              <w:pStyle w:val="41"/>
              <w:shd w:val="clear" w:color="auto" w:fill="auto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F301FB" w:rsidRPr="00667E4D" w:rsidRDefault="00F301FB" w:rsidP="00F8043A">
            <w:pPr>
              <w:pStyle w:val="41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1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2617"/>
        <w:gridCol w:w="2268"/>
        <w:gridCol w:w="1134"/>
        <w:gridCol w:w="3543"/>
        <w:gridCol w:w="1353"/>
        <w:gridCol w:w="2237"/>
      </w:tblGrid>
      <w:tr w:rsidR="00117817" w:rsidRPr="00117817" w:rsidTr="00143132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143132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43132" w:rsidRDefault="00C340EA" w:rsidP="00C340EA">
            <w:pPr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143132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3104AB" w:rsidRPr="00652CB4">
              <w:rPr>
                <w:rFonts w:ascii="Times New Roman" w:hAnsi="Times New Roman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D447A9" w:rsidRPr="00117817" w:rsidTr="00143132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76DD" w:rsidRPr="00B676DD" w:rsidRDefault="00C80327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 w:rsidRPr="00B676DD">
              <w:rPr>
                <w:rFonts w:ascii="Times New Roman" w:hAnsi="Times New Roman" w:cs="Times New Roman"/>
                <w:sz w:val="22"/>
                <w:szCs w:val="22"/>
              </w:rPr>
              <w:t xml:space="preserve">Заявление </w:t>
            </w:r>
            <w:r w:rsidR="00B676DD" w:rsidRPr="00B676DD">
              <w:rPr>
                <w:rFonts w:ascii="Times New Roman" w:hAnsi="Times New Roman" w:cs="Times New Roman"/>
                <w:sz w:val="22"/>
                <w:szCs w:val="22"/>
              </w:rPr>
              <w:t>о предо</w:t>
            </w:r>
            <w:r w:rsidR="00B676DD">
              <w:rPr>
                <w:rFonts w:ascii="Times New Roman" w:hAnsi="Times New Roman" w:cs="Times New Roman"/>
                <w:sz w:val="22"/>
                <w:szCs w:val="22"/>
              </w:rPr>
              <w:t>ставлении муниципальной услуги</w:t>
            </w:r>
          </w:p>
          <w:p w:rsidR="00D447A9" w:rsidRPr="004E183B" w:rsidRDefault="00D447A9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  <w:b/>
              </w:rPr>
            </w:pPr>
            <w:bookmarkStart w:id="4" w:name="P187"/>
            <w:bookmarkStart w:id="5" w:name="P189"/>
            <w:bookmarkEnd w:id="4"/>
            <w:bookmarkEnd w:id="5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143132" w:rsidP="00645D16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экз/подлинник</w:t>
            </w:r>
            <w:r w:rsidR="00645D16" w:rsidRPr="00645D1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45D16" w:rsidRPr="00645D16" w:rsidRDefault="00645D16" w:rsidP="00645D16">
            <w:pPr>
              <w:jc w:val="both"/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447A9" w:rsidRPr="004E183B" w:rsidRDefault="00D447A9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143132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t>нет</w:t>
            </w:r>
          </w:p>
          <w:p w:rsidR="00D447A9" w:rsidRPr="004E183B" w:rsidRDefault="00D447A9" w:rsidP="00F8043A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43132" w:rsidRDefault="00143132" w:rsidP="009047D1">
            <w:pPr>
              <w:jc w:val="center"/>
              <w:rPr>
                <w:rFonts w:ascii="Times New Roman" w:hAnsi="Times New Roman" w:cs="Times New Roman"/>
              </w:rPr>
            </w:pPr>
            <w:r w:rsidRPr="00143132">
              <w:rPr>
                <w:rFonts w:ascii="Times New Roman" w:hAnsi="Times New Roman" w:cs="Times New Roman"/>
                <w:sz w:val="22"/>
                <w:szCs w:val="22"/>
              </w:rPr>
              <w:t xml:space="preserve">Заявление должно быть установленной формы. 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93363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t xml:space="preserve">Приложение № </w:t>
            </w:r>
            <w:r w:rsidR="00F9336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8445F6" w:rsidP="00F8043A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8445F6" w:rsidP="008445F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 xml:space="preserve">1. </w:t>
            </w:r>
            <w:r w:rsidR="003104AB" w:rsidRPr="00652CB4">
              <w:rPr>
                <w:rFonts w:ascii="Times New Roman" w:hAnsi="Times New Roman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645D16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546D62" w:rsidRDefault="00546D62" w:rsidP="00546D62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7" w:name="bookmark5"/>
    </w:p>
    <w:p w:rsidR="00546D62" w:rsidRDefault="00546D62" w:rsidP="00546D62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46D62" w:rsidRDefault="00546D62" w:rsidP="00546D62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46D62" w:rsidRDefault="00546D62" w:rsidP="00546D62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46D62" w:rsidRDefault="00546D62" w:rsidP="00546D62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46D62" w:rsidRDefault="00546D62" w:rsidP="00546D62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46D62" w:rsidRDefault="00546D62" w:rsidP="00546D62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46D62" w:rsidRDefault="00546D62" w:rsidP="00546D62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46D62" w:rsidRDefault="00546D62" w:rsidP="00546D62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46D62" w:rsidRDefault="00546D62" w:rsidP="00546D62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117817" w:rsidRPr="006F4DBA" w:rsidRDefault="00FA7A30" w:rsidP="00546D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9"/>
        <w:gridCol w:w="1869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8445F6">
        <w:trPr>
          <w:trHeight w:val="494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8445F6">
        <w:trPr>
          <w:trHeight w:val="960"/>
          <w:jc w:val="center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645D16">
        <w:trPr>
          <w:trHeight w:val="382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C340EA" w:rsidP="00C340EA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>1</w:t>
            </w:r>
            <w:r w:rsidR="00F33699" w:rsidRPr="004F185B">
              <w:rPr>
                <w:rFonts w:ascii="Times New Roman" w:hAnsi="Times New Roman" w:cs="Times New Roman"/>
              </w:rPr>
              <w:t>.</w:t>
            </w:r>
            <w:r w:rsidR="00363722" w:rsidRPr="00534860">
              <w:rPr>
                <w:rFonts w:ascii="Times New Roman" w:eastAsia="Times New Roman" w:hAnsi="Times New Roman"/>
              </w:rPr>
              <w:t xml:space="preserve"> </w:t>
            </w:r>
            <w:r w:rsidR="003104AB" w:rsidRPr="00652CB4">
              <w:rPr>
                <w:rFonts w:ascii="Times New Roman" w:hAnsi="Times New Roman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546D62" w:rsidRPr="00117817" w:rsidTr="00546D62">
        <w:trPr>
          <w:trHeight w:val="524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5321D9" w:rsidRDefault="00546D62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546D62" w:rsidRDefault="00546D62" w:rsidP="0015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D62">
              <w:rPr>
                <w:rFonts w:ascii="Times New Roman" w:hAnsi="Times New Roman" w:cs="Times New Roman"/>
                <w:sz w:val="20"/>
                <w:szCs w:val="20"/>
              </w:rPr>
              <w:t>Письменный ответ заявителю</w:t>
            </w:r>
          </w:p>
          <w:p w:rsidR="00546D62" w:rsidRPr="00546D62" w:rsidRDefault="00546D62" w:rsidP="00151C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546D62" w:rsidRDefault="00546D62" w:rsidP="009047D1">
            <w:pPr>
              <w:rPr>
                <w:rFonts w:ascii="Times New Roman" w:hAnsi="Times New Roman" w:cs="Times New Roman"/>
                <w:lang w:eastAsia="en-US"/>
              </w:rPr>
            </w:pPr>
            <w:r w:rsidRPr="00546D62">
              <w:rPr>
                <w:rFonts w:ascii="Times New Roman" w:hAnsi="Times New Roman" w:cs="Times New Roman"/>
                <w:sz w:val="22"/>
                <w:szCs w:val="22"/>
              </w:rPr>
              <w:t>Письменный ответ</w:t>
            </w:r>
            <w:r w:rsidR="009047D1">
              <w:rPr>
                <w:rFonts w:ascii="Times New Roman" w:hAnsi="Times New Roman" w:cs="Times New Roman"/>
                <w:sz w:val="22"/>
                <w:szCs w:val="22"/>
              </w:rPr>
              <w:t xml:space="preserve"> заявителю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Default="00546D62" w:rsidP="00546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46D62">
              <w:rPr>
                <w:rFonts w:ascii="Times New Roman" w:hAnsi="Times New Roman" w:cs="Times New Roman"/>
                <w:sz w:val="22"/>
                <w:szCs w:val="22"/>
              </w:rPr>
              <w:t>Индивидуальное информирование в устной форме либо направление заявителю письменного ответа -положительный результат.</w:t>
            </w:r>
          </w:p>
          <w:p w:rsidR="00546D62" w:rsidRPr="00546D62" w:rsidRDefault="00546D62" w:rsidP="00546D62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546D62">
              <w:rPr>
                <w:b w:val="0"/>
                <w:sz w:val="22"/>
                <w:szCs w:val="22"/>
              </w:rPr>
              <w:t xml:space="preserve">- Отказ  в предоставлении </w:t>
            </w:r>
            <w:r>
              <w:rPr>
                <w:b w:val="0"/>
                <w:sz w:val="22"/>
                <w:szCs w:val="22"/>
              </w:rPr>
              <w:t xml:space="preserve">информации - </w:t>
            </w:r>
            <w:r w:rsidRPr="00546D62">
              <w:rPr>
                <w:b w:val="0"/>
                <w:sz w:val="22"/>
                <w:szCs w:val="22"/>
              </w:rPr>
              <w:t>отрицательный результат.</w:t>
            </w:r>
          </w:p>
          <w:p w:rsidR="00546D62" w:rsidRPr="00CF7D76" w:rsidRDefault="00546D62" w:rsidP="005321D9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46D62" w:rsidRPr="00CF7D76" w:rsidRDefault="00546D62" w:rsidP="005321D9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46D62" w:rsidRPr="00CF7D76" w:rsidRDefault="00546D62" w:rsidP="005321D9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46D62" w:rsidRPr="00CF7D76" w:rsidRDefault="00546D62" w:rsidP="005321D9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46D62" w:rsidRPr="00CF7D76" w:rsidRDefault="00546D62" w:rsidP="00713535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CF7D76" w:rsidRDefault="00546D62" w:rsidP="005321D9">
            <w:pPr>
              <w:pStyle w:val="41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46D62" w:rsidRPr="00CF7D76" w:rsidRDefault="00546D62" w:rsidP="005321D9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46D62" w:rsidRPr="00CF7D76" w:rsidRDefault="00546D62" w:rsidP="005321D9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46D62" w:rsidRPr="00CF7D76" w:rsidRDefault="00546D62" w:rsidP="005321D9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46D62" w:rsidRPr="00CF7D76" w:rsidRDefault="00546D62" w:rsidP="005321D9">
            <w:pPr>
              <w:pStyle w:val="41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CF7D76" w:rsidRDefault="009047D1" w:rsidP="005321D9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  <w:p w:rsidR="00546D62" w:rsidRPr="00CF7D76" w:rsidRDefault="00546D62" w:rsidP="005321D9">
            <w:pPr>
              <w:pStyle w:val="41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4E54ED" w:rsidRDefault="00546D62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выдача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письма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 (в случае выдачи документа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>заявителю лично);</w:t>
            </w:r>
          </w:p>
          <w:p w:rsidR="00546D62" w:rsidRPr="00CF7D76" w:rsidRDefault="00546D62" w:rsidP="001B150A">
            <w:pPr>
              <w:suppressAutoHyphens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3.н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аправление заявителю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письма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по почте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, вт.ч. </w:t>
            </w:r>
            <w:r w:rsidRPr="001B150A">
              <w:rPr>
                <w:rFonts w:ascii="Times New Roman" w:hAnsi="Times New Roman"/>
                <w:bCs/>
                <w:sz w:val="22"/>
                <w:szCs w:val="22"/>
              </w:rPr>
              <w:t>электронной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CF7D76" w:rsidRDefault="00546D62" w:rsidP="005321D9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лет</w:t>
            </w:r>
          </w:p>
          <w:p w:rsidR="00546D62" w:rsidRPr="00CF7D76" w:rsidRDefault="00546D62" w:rsidP="005321D9">
            <w:pPr>
              <w:pStyle w:val="41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CF7D76" w:rsidRDefault="00546D62" w:rsidP="005321D9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46D62" w:rsidRPr="004E54ED" w:rsidRDefault="00546D62" w:rsidP="005321D9">
            <w:pPr>
              <w:pStyle w:val="41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546D62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5321D9" w:rsidRDefault="00546D62" w:rsidP="00532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8445F6" w:rsidRDefault="00546D62" w:rsidP="00F8043A">
            <w:pPr>
              <w:pStyle w:val="41"/>
              <w:shd w:val="clear" w:color="auto" w:fill="auto"/>
              <w:spacing w:after="0" w:line="240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645D16" w:rsidRDefault="00546D62" w:rsidP="00F8043A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CF7D76" w:rsidRDefault="00546D62" w:rsidP="00F8043A">
            <w:pPr>
              <w:pStyle w:val="41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CF7D76" w:rsidRDefault="00546D62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CF7D76" w:rsidRDefault="00546D62" w:rsidP="001B0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5321D9" w:rsidRDefault="00546D62" w:rsidP="007135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CF7D76" w:rsidRDefault="00546D62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D62" w:rsidRPr="00CF7D76" w:rsidRDefault="00546D62" w:rsidP="00F8043A">
            <w:pPr>
              <w:rPr>
                <w:rFonts w:ascii="Times New Roman" w:hAnsi="Times New Roman" w:cs="Times New Roman"/>
              </w:rPr>
            </w:pPr>
          </w:p>
        </w:tc>
      </w:tr>
    </w:tbl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C340EA" w:rsidP="00D5139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 xml:space="preserve">1. </w:t>
            </w:r>
            <w:r w:rsidR="003104AB" w:rsidRPr="00652CB4">
              <w:rPr>
                <w:rFonts w:ascii="Times New Roman" w:hAnsi="Times New Roman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117817" w:rsidP="000F13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1. </w:t>
            </w:r>
            <w:r w:rsidR="004E54ED" w:rsidRPr="00C16606">
              <w:rPr>
                <w:rFonts w:ascii="Times New Roman" w:hAnsi="Times New Roman"/>
                <w:b/>
              </w:rPr>
              <w:t>Прием и регистрация  заявления.</w:t>
            </w:r>
          </w:p>
          <w:p w:rsidR="00117817" w:rsidRPr="000F138A" w:rsidRDefault="00117817" w:rsidP="000F138A">
            <w:pPr>
              <w:ind w:left="56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0F138A" w:rsidRPr="00117817" w:rsidTr="004E54ED">
        <w:trPr>
          <w:trHeight w:val="237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1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Прием и регистрация заявления </w:t>
            </w:r>
          </w:p>
          <w:p w:rsidR="000F138A" w:rsidRPr="00FF12D2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4E54ED" w:rsidRDefault="004E54ED" w:rsidP="004E54ED">
            <w:pPr>
              <w:ind w:firstLine="709"/>
              <w:jc w:val="both"/>
              <w:rPr>
                <w:rFonts w:ascii="Times New Roman" w:hAnsi="Times New Roman"/>
              </w:rPr>
            </w:pPr>
            <w:r w:rsidRPr="004E54ED">
              <w:rPr>
                <w:rFonts w:ascii="Times New Roman" w:hAnsi="Times New Roman"/>
                <w:sz w:val="22"/>
                <w:szCs w:val="22"/>
              </w:rPr>
              <w:t>регистрация заявления, визирование их главой администрации и передача их специалисту администрации, ответственному за предоставление муниципальной услуги.</w:t>
            </w:r>
          </w:p>
          <w:p w:rsidR="000F138A" w:rsidRPr="004E54ED" w:rsidRDefault="000F138A" w:rsidP="00F804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138A" w:rsidRPr="00E15FE6" w:rsidRDefault="000F138A" w:rsidP="00F8043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>1</w:t>
            </w:r>
            <w:r w:rsidR="00645D16"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4E54ED" w:rsidRDefault="004E54ED" w:rsidP="004E54ED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специалист администрации, ответственный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B0ABD" w:rsidRDefault="001B0ABD" w:rsidP="00F8043A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B0AB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EE4B9C" w:rsidRDefault="00645D16" w:rsidP="00645D16">
            <w:pPr>
              <w:ind w:firstLine="360"/>
              <w:jc w:val="both"/>
            </w:pPr>
          </w:p>
          <w:p w:rsidR="000F138A" w:rsidRPr="004E54ED" w:rsidRDefault="004E54ED" w:rsidP="00F33699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 xml:space="preserve">Приложение № </w:t>
            </w:r>
            <w:r w:rsidR="00F33699">
              <w:rPr>
                <w:b w:val="0"/>
                <w:sz w:val="22"/>
                <w:szCs w:val="22"/>
              </w:rPr>
              <w:t>1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DD9" w:rsidRPr="00C16606" w:rsidRDefault="00F8043A" w:rsidP="00CB0DD9">
            <w:pPr>
              <w:pStyle w:val="af1"/>
              <w:spacing w:before="0" w:beforeAutospacing="0" w:after="0" w:afterAutospacing="0"/>
              <w:ind w:firstLine="709"/>
              <w:jc w:val="both"/>
              <w:rPr>
                <w:b/>
                <w:bCs/>
              </w:rPr>
            </w:pPr>
            <w:r w:rsidRPr="00F8043A">
              <w:rPr>
                <w:sz w:val="22"/>
                <w:szCs w:val="22"/>
              </w:rPr>
              <w:t xml:space="preserve">2. </w:t>
            </w:r>
            <w:r w:rsidR="001B0ABD">
              <w:t>Р</w:t>
            </w:r>
            <w:r w:rsidR="001B0ABD" w:rsidRPr="003C5AFA">
              <w:t xml:space="preserve">ассмотрение должностным лицом администрации, ответственным за предоставление </w:t>
            </w:r>
            <w:r w:rsidR="001B0ABD">
              <w:t>муниципальной услуги, заявления</w:t>
            </w:r>
            <w:r w:rsidR="00CB0DD9" w:rsidRPr="00512D40">
              <w:rPr>
                <w:b/>
                <w:bCs/>
              </w:rPr>
              <w:t>.</w:t>
            </w:r>
          </w:p>
          <w:p w:rsidR="00117817" w:rsidRPr="00F8043A" w:rsidRDefault="00117817" w:rsidP="00F8043A">
            <w:pPr>
              <w:ind w:left="28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043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17817" w:rsidRDefault="00F8043A" w:rsidP="000F138A">
            <w:pPr>
              <w:rPr>
                <w:sz w:val="10"/>
                <w:szCs w:val="10"/>
              </w:rPr>
            </w:pPr>
            <w:r w:rsidRPr="00F8043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sz w:val="10"/>
                <w:szCs w:val="10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535" w:rsidRPr="001B150A" w:rsidRDefault="00713535" w:rsidP="00713535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B150A">
              <w:rPr>
                <w:rFonts w:ascii="Times New Roman" w:hAnsi="Times New Roman" w:cs="Times New Roman"/>
                <w:sz w:val="22"/>
                <w:szCs w:val="22"/>
              </w:rPr>
              <w:t>- рассмотрение зарегистрированного заявления;</w:t>
            </w:r>
          </w:p>
          <w:p w:rsidR="00546D62" w:rsidRPr="00546D62" w:rsidRDefault="00713535" w:rsidP="00546D62">
            <w:pPr>
              <w:suppressAutoHyphens/>
              <w:ind w:firstLine="708"/>
              <w:jc w:val="both"/>
              <w:rPr>
                <w:rFonts w:ascii="Times New Roman" w:hAnsi="Times New Roman"/>
                <w:bCs/>
              </w:rPr>
            </w:pPr>
            <w:r w:rsidRPr="00546D62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1B150A" w:rsidRPr="00546D62">
              <w:rPr>
                <w:rFonts w:ascii="Times New Roman" w:hAnsi="Times New Roman"/>
                <w:sz w:val="22"/>
                <w:szCs w:val="22"/>
              </w:rPr>
              <w:t xml:space="preserve">определение </w:t>
            </w:r>
            <w:r w:rsidR="00546D62" w:rsidRPr="00546D62">
              <w:rPr>
                <w:rFonts w:ascii="Times New Roman" w:hAnsi="Times New Roman"/>
                <w:bCs/>
                <w:sz w:val="22"/>
                <w:szCs w:val="22"/>
              </w:rPr>
              <w:t>информации</w:t>
            </w:r>
            <w:r w:rsidR="009047D1">
              <w:rPr>
                <w:rFonts w:ascii="Times New Roman" w:hAnsi="Times New Roman"/>
                <w:bCs/>
                <w:sz w:val="22"/>
                <w:szCs w:val="22"/>
              </w:rPr>
              <w:t>, необходимой для подготовки ответа</w:t>
            </w:r>
          </w:p>
          <w:p w:rsidR="00F8043A" w:rsidRPr="001B150A" w:rsidRDefault="001B150A" w:rsidP="001B150A">
            <w:pPr>
              <w:tabs>
                <w:tab w:val="left" w:pos="1260"/>
                <w:tab w:val="left" w:pos="1620"/>
              </w:tabs>
              <w:ind w:firstLine="700"/>
              <w:jc w:val="both"/>
              <w:rPr>
                <w:rFonts w:ascii="Times New Roman" w:eastAsia="font191" w:hAnsi="Times New Roman" w:cs="Times New Roman"/>
              </w:rPr>
            </w:pPr>
            <w:r w:rsidRPr="001B150A">
              <w:rPr>
                <w:rFonts w:ascii="Times New Roman" w:hAnsi="Times New Roman"/>
                <w:sz w:val="22"/>
                <w:szCs w:val="22"/>
              </w:rPr>
              <w:t xml:space="preserve">- осуществление подготовки проекта письма в двух экземплярах и передает </w:t>
            </w:r>
            <w:r w:rsidRPr="001B150A">
              <w:rPr>
                <w:rFonts w:ascii="Times New Roman" w:hAnsi="Times New Roman"/>
                <w:sz w:val="22"/>
                <w:szCs w:val="22"/>
              </w:rPr>
              <w:lastRenderedPageBreak/>
              <w:t>на подпись главе администрации</w:t>
            </w:r>
            <w:r w:rsidR="00713535" w:rsidRPr="001B150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781517" w:rsidRDefault="00781517" w:rsidP="00713535">
            <w:pPr>
              <w:pStyle w:val="41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81517">
              <w:rPr>
                <w:b w:val="0"/>
                <w:sz w:val="22"/>
                <w:szCs w:val="22"/>
              </w:rPr>
              <w:lastRenderedPageBreak/>
              <w:t xml:space="preserve">оформление </w:t>
            </w:r>
            <w:r w:rsidR="00713535">
              <w:rPr>
                <w:b w:val="0"/>
                <w:sz w:val="22"/>
                <w:szCs w:val="22"/>
              </w:rPr>
              <w:t xml:space="preserve">сопроводительного письма </w:t>
            </w:r>
            <w:r w:rsidRPr="00781517">
              <w:rPr>
                <w:b w:val="0"/>
                <w:sz w:val="22"/>
                <w:szCs w:val="22"/>
              </w:rPr>
              <w:t xml:space="preserve">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8D08EA" w:rsidRDefault="00781517" w:rsidP="009047D1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9047D1">
              <w:rPr>
                <w:b w:val="0"/>
                <w:sz w:val="22"/>
                <w:szCs w:val="22"/>
              </w:rPr>
              <w:t>3</w:t>
            </w:r>
            <w:r w:rsidR="00D23A46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997BD4" w:rsidRDefault="0033153D" w:rsidP="00F8043A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B0ABD" w:rsidRDefault="001B0ABD" w:rsidP="00F8043A">
            <w:pPr>
              <w:pStyle w:val="41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1B0AB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9448F" w:rsidRDefault="00F8043A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8043A" w:rsidRPr="00117817" w:rsidTr="00F8043A">
        <w:trPr>
          <w:trHeight w:val="259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713535" w:rsidRDefault="00F8043A" w:rsidP="001B0ABD">
            <w:pPr>
              <w:widowControl w:val="0"/>
              <w:ind w:firstLine="539"/>
              <w:jc w:val="both"/>
              <w:outlineLvl w:val="1"/>
              <w:rPr>
                <w:rFonts w:ascii="Times New Roman" w:hAnsi="Times New Roman" w:cs="Times New Roman"/>
                <w:sz w:val="10"/>
                <w:szCs w:val="10"/>
              </w:rPr>
            </w:pPr>
            <w:r w:rsidRPr="007135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  <w:r w:rsidRPr="007135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1B0ABD" w:rsidRPr="00713535">
              <w:rPr>
                <w:rFonts w:ascii="Times New Roman" w:hAnsi="Times New Roman" w:cs="Times New Roman"/>
              </w:rPr>
              <w:t>Выдача (направление) заявителю сопроводительного письма, содержащего запрашиваемую информацию</w:t>
            </w:r>
          </w:p>
        </w:tc>
      </w:tr>
      <w:tr w:rsidR="00F8043A" w:rsidRPr="00117817" w:rsidTr="000F138A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8914F7" w:rsidRDefault="00F8043A" w:rsidP="00F8043A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E21ACE" w:rsidRDefault="00F8043A" w:rsidP="00713535">
            <w:pPr>
              <w:pStyle w:val="41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21ACE">
              <w:rPr>
                <w:b w:val="0"/>
                <w:bCs w:val="0"/>
                <w:sz w:val="22"/>
                <w:szCs w:val="22"/>
              </w:rPr>
              <w:t xml:space="preserve">передача (направление) </w:t>
            </w:r>
            <w:r w:rsidR="00E21ACE" w:rsidRPr="00E21ACE">
              <w:rPr>
                <w:b w:val="0"/>
                <w:bCs w:val="0"/>
                <w:sz w:val="22"/>
                <w:szCs w:val="22"/>
              </w:rPr>
              <w:t xml:space="preserve">заявителю </w:t>
            </w:r>
            <w:r w:rsidR="00713535">
              <w:rPr>
                <w:b w:val="0"/>
                <w:bCs w:val="0"/>
                <w:sz w:val="22"/>
                <w:szCs w:val="22"/>
              </w:rPr>
              <w:t xml:space="preserve"> сопроводительного письма</w:t>
            </w:r>
            <w:r w:rsidR="00E21ACE" w:rsidRPr="00E21ACE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282C5B" w:rsidRDefault="008501C8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>выдача</w:t>
            </w:r>
            <w:r w:rsidR="00F8043A" w:rsidRPr="00282C5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(направление) заявителю </w:t>
            </w:r>
          </w:p>
          <w:p w:rsidR="00F8043A" w:rsidRPr="00282C5B" w:rsidRDefault="00F8043A" w:rsidP="00F8043A">
            <w:pPr>
              <w:pStyle w:val="41"/>
              <w:shd w:val="clear" w:color="auto" w:fill="auto"/>
              <w:spacing w:after="184" w:line="280" w:lineRule="exact"/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282C5B" w:rsidRDefault="001B0ABD" w:rsidP="009047D1">
            <w:pPr>
              <w:pStyle w:val="41"/>
              <w:shd w:val="clear" w:color="auto" w:fill="auto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9047D1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 xml:space="preserve"> дн</w:t>
            </w:r>
            <w:r w:rsidR="009047D1">
              <w:rPr>
                <w:b w:val="0"/>
                <w:sz w:val="22"/>
                <w:szCs w:val="22"/>
              </w:rPr>
              <w:t>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5651EC" w:rsidRDefault="0033153D" w:rsidP="00F8043A">
            <w:pPr>
              <w:pStyle w:val="41"/>
              <w:shd w:val="clear" w:color="auto" w:fill="auto"/>
              <w:spacing w:after="184" w:line="280" w:lineRule="exact"/>
              <w:jc w:val="center"/>
            </w:pPr>
            <w:r w:rsidRPr="004E54ED">
              <w:rPr>
                <w:b w:val="0"/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B0ABD" w:rsidRDefault="001B0ABD" w:rsidP="00F8043A">
            <w:pPr>
              <w:pStyle w:val="41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1B0AB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5651EC" w:rsidRDefault="00F8043A" w:rsidP="00F8043A">
            <w:pPr>
              <w:pStyle w:val="41"/>
              <w:shd w:val="clear" w:color="auto" w:fill="auto"/>
              <w:spacing w:after="184" w:line="280" w:lineRule="exact"/>
              <w:jc w:val="center"/>
            </w:pPr>
            <w:r w:rsidRPr="005651EC"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C340EA" w:rsidRDefault="00C340EA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9" w:name="bookmark7"/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17"/>
        <w:gridCol w:w="1774"/>
        <w:gridCol w:w="1733"/>
        <w:gridCol w:w="2549"/>
        <w:gridCol w:w="2554"/>
        <w:gridCol w:w="2163"/>
        <w:gridCol w:w="2877"/>
      </w:tblGrid>
      <w:tr w:rsidR="00117817" w:rsidRPr="00117817" w:rsidTr="002D0094">
        <w:trPr>
          <w:trHeight w:val="1934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C340EA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5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104AB" w:rsidRPr="00652CB4">
              <w:rPr>
                <w:rFonts w:ascii="Times New Roman" w:hAnsi="Times New Roman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6E6F70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D0094" w:rsidRDefault="006E6F70" w:rsidP="00E46CE8">
            <w:pPr>
              <w:pStyle w:val="41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>1.Официальный</w:t>
            </w:r>
            <w:r w:rsidR="002D0094" w:rsidRPr="002D0094">
              <w:rPr>
                <w:b w:val="0"/>
                <w:sz w:val="22"/>
                <w:szCs w:val="22"/>
              </w:rPr>
              <w:t xml:space="preserve"> сайт </w:t>
            </w:r>
            <w:r w:rsidR="002D0094">
              <w:rPr>
                <w:b w:val="0"/>
                <w:sz w:val="22"/>
                <w:szCs w:val="22"/>
              </w:rPr>
              <w:t xml:space="preserve">администрации </w:t>
            </w:r>
            <w:hyperlink r:id="rId10" w:history="1"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ijselsovet/</w:t>
              </w:r>
            </w:hyperlink>
            <w:r w:rsidRPr="002D0094">
              <w:rPr>
                <w:b w:val="0"/>
                <w:sz w:val="22"/>
                <w:szCs w:val="22"/>
              </w:rPr>
              <w:t xml:space="preserve"> 2. Региональный портал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 w:rsidRPr="002D0094"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2D0094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2D0094">
              <w:rPr>
                <w:b w:val="0"/>
                <w:sz w:val="22"/>
                <w:szCs w:val="22"/>
              </w:rPr>
              <w:t>://</w:t>
            </w:r>
            <w:r w:rsidRPr="002D0094">
              <w:rPr>
                <w:b w:val="0"/>
                <w:sz w:val="22"/>
                <w:szCs w:val="22"/>
                <w:lang w:val="en-US"/>
              </w:rPr>
              <w:t>gosuslugi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astr</w:t>
            </w:r>
            <w:r w:rsidRPr="002D0094">
              <w:rPr>
                <w:b w:val="0"/>
                <w:sz w:val="22"/>
                <w:szCs w:val="22"/>
                <w:lang w:val="en-US"/>
              </w:rPr>
              <w:lastRenderedPageBreak/>
              <w:t>obl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2D0094" w:rsidRDefault="006E6F70" w:rsidP="00AF2742">
            <w:pPr>
              <w:pStyle w:val="41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11" w:history="1"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1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lastRenderedPageBreak/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1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1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1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1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2D0094" w:rsidRDefault="004A2D80" w:rsidP="002D009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</w:t>
            </w:r>
            <w:r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та </w:t>
            </w:r>
            <w:r w:rsidR="002D0094"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администрации </w:t>
            </w:r>
            <w:hyperlink r:id="rId12" w:history="1"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ijselsovet/</w:t>
              </w:r>
            </w:hyperlink>
          </w:p>
          <w:p w:rsidR="006E6F70" w:rsidRPr="00745B36" w:rsidRDefault="004A2D80" w:rsidP="002D0094">
            <w:pPr>
              <w:pStyle w:val="41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93363" w:rsidRDefault="00F93363" w:rsidP="00923BB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  <w:sectPr w:rsidR="00F93363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52CB4" w:rsidRDefault="00652CB4" w:rsidP="00143132">
      <w:pPr>
        <w:rPr>
          <w:rFonts w:ascii="Times New Roman" w:hAnsi="Times New Roman"/>
        </w:rPr>
      </w:pPr>
    </w:p>
    <w:p w:rsidR="00652CB4" w:rsidRDefault="00652CB4" w:rsidP="00143132">
      <w:pPr>
        <w:rPr>
          <w:rFonts w:ascii="Times New Roman" w:hAnsi="Times New Roman"/>
        </w:rPr>
      </w:pPr>
    </w:p>
    <w:p w:rsidR="00652CB4" w:rsidRPr="00652CB4" w:rsidRDefault="00652CB4" w:rsidP="00652CB4">
      <w:pPr>
        <w:tabs>
          <w:tab w:val="left" w:pos="787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52CB4">
        <w:rPr>
          <w:rFonts w:ascii="Times New Roman" w:hAnsi="Times New Roman"/>
        </w:rPr>
        <w:t>Приложение № 1</w:t>
      </w:r>
    </w:p>
    <w:p w:rsidR="00652CB4" w:rsidRPr="00652CB4" w:rsidRDefault="00652CB4" w:rsidP="00652CB4">
      <w:pPr>
        <w:ind w:left="1758"/>
        <w:rPr>
          <w:rFonts w:ascii="Times New Roman" w:hAnsi="Times New Roman"/>
        </w:rPr>
      </w:pP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Главе администрации МО «Сасыкольский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сельсовет» или 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Руководителю учреждения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_________________________________________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учреждения)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 (Ф.И.О.)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____________________________________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(Ф.И.О./наименование юридического лица)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Адрес проживания (фактический адрес)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Почтовый адрес (юридический адрес):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телефон: ______________________________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Адрес электронной почты</w:t>
      </w:r>
    </w:p>
    <w:p w:rsidR="00652CB4" w:rsidRPr="00652CB4" w:rsidRDefault="00652CB4" w:rsidP="00652CB4">
      <w:pPr>
        <w:pStyle w:val="ConsPlusNonformat"/>
        <w:ind w:left="1758"/>
        <w:rPr>
          <w:rFonts w:ascii="Times New Roman" w:hAnsi="Times New Roman" w:cs="Times New Roman"/>
          <w:sz w:val="24"/>
          <w:szCs w:val="24"/>
        </w:rPr>
      </w:pPr>
      <w:r w:rsidRPr="00652CB4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652CB4" w:rsidRPr="00652CB4" w:rsidRDefault="00652CB4" w:rsidP="00652CB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52CB4" w:rsidRDefault="00652CB4" w:rsidP="00143132">
      <w:pPr>
        <w:rPr>
          <w:rFonts w:ascii="Times New Roman" w:hAnsi="Times New Roman"/>
        </w:rPr>
      </w:pPr>
    </w:p>
    <w:p w:rsidR="00652CB4" w:rsidRDefault="00652CB4" w:rsidP="00143132">
      <w:pPr>
        <w:rPr>
          <w:rFonts w:ascii="Times New Roman" w:hAnsi="Times New Roman"/>
        </w:rPr>
      </w:pPr>
    </w:p>
    <w:p w:rsidR="00143132" w:rsidRDefault="00143132" w:rsidP="00143132">
      <w:pPr>
        <w:pStyle w:val="ConsPlusNonformat"/>
      </w:pP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52CB4" w:rsidRPr="00296FCB" w:rsidRDefault="00652CB4" w:rsidP="00652CB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0" w:name="Par490"/>
      <w:bookmarkEnd w:id="10"/>
      <w:r w:rsidRPr="00296FCB">
        <w:rPr>
          <w:rFonts w:ascii="Times New Roman" w:hAnsi="Times New Roman" w:cs="Times New Roman"/>
          <w:sz w:val="26"/>
          <w:szCs w:val="26"/>
        </w:rPr>
        <w:t>Заявление</w:t>
      </w: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96FCB">
        <w:rPr>
          <w:rFonts w:ascii="Times New Roman" w:hAnsi="Times New Roman" w:cs="Times New Roman"/>
          <w:sz w:val="26"/>
          <w:szCs w:val="26"/>
        </w:rPr>
        <w:t xml:space="preserve">    Прошу  Вас  предоставить  мне  информацию  о времени и месте проведения</w:t>
      </w: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96FC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96FC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652CB4" w:rsidRPr="00296FCB" w:rsidRDefault="00652CB4" w:rsidP="00652CB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96FCB">
        <w:rPr>
          <w:rFonts w:ascii="Times New Roman" w:hAnsi="Times New Roman" w:cs="Times New Roman"/>
          <w:sz w:val="26"/>
          <w:szCs w:val="26"/>
        </w:rPr>
        <w:t>(указывается название мероприятия)</w:t>
      </w: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96FCB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96FCB">
        <w:rPr>
          <w:rFonts w:ascii="Times New Roman" w:hAnsi="Times New Roman" w:cs="Times New Roman"/>
          <w:sz w:val="26"/>
          <w:szCs w:val="26"/>
        </w:rPr>
        <w:t>_______________/_________________________/                           «___» ___________ 20____ г.</w:t>
      </w: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96FCB">
        <w:rPr>
          <w:rFonts w:ascii="Times New Roman" w:hAnsi="Times New Roman" w:cs="Times New Roman"/>
          <w:sz w:val="26"/>
          <w:szCs w:val="26"/>
        </w:rPr>
        <w:t xml:space="preserve">              Подпись/расшифровка подписи/</w:t>
      </w:r>
    </w:p>
    <w:p w:rsidR="00652CB4" w:rsidRPr="00296FCB" w:rsidRDefault="00652CB4" w:rsidP="00652C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52CB4" w:rsidRPr="00296FCB" w:rsidRDefault="00652CB4" w:rsidP="00652CB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143132" w:rsidRDefault="00143132" w:rsidP="0014313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6"/>
          <w:szCs w:val="26"/>
        </w:rPr>
      </w:pPr>
    </w:p>
    <w:sectPr w:rsidR="00143132" w:rsidSect="004E4F45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7A3" w:rsidRDefault="00B977A3">
      <w:r>
        <w:separator/>
      </w:r>
    </w:p>
  </w:endnote>
  <w:endnote w:type="continuationSeparator" w:id="1">
    <w:p w:rsidR="00B977A3" w:rsidRDefault="00B97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07">
    <w:altName w:val="MS Mincho"/>
    <w:charset w:val="80"/>
    <w:family w:val="auto"/>
    <w:pitch w:val="default"/>
    <w:sig w:usb0="00000000" w:usb1="00000000" w:usb2="00000000" w:usb3="00000000" w:csb0="00000000" w:csb1="00000000"/>
  </w:font>
  <w:font w:name="font1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17B" w:rsidRDefault="00D3517B" w:rsidP="00D3517B">
    <w:pPr>
      <w:pStyle w:val="a8"/>
      <w:framePr w:w="17007" w:h="110" w:wrap="none" w:vAnchor="text" w:hAnchor="page" w:x="-84" w:y="-853"/>
    </w:pPr>
  </w:p>
  <w:p w:rsidR="00107131" w:rsidRDefault="00107131">
    <w:pPr>
      <w:pStyle w:val="a5"/>
      <w:framePr w:w="17007" w:h="110" w:wrap="none" w:vAnchor="text" w:hAnchor="page" w:x="-84" w:y="-853"/>
      <w:shd w:val="clear" w:color="auto" w:fill="auto"/>
      <w:ind w:left="85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7A3" w:rsidRDefault="00B977A3">
      <w:r>
        <w:separator/>
      </w:r>
    </w:p>
  </w:footnote>
  <w:footnote w:type="continuationSeparator" w:id="1">
    <w:p w:rsidR="00B977A3" w:rsidRDefault="00B977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31" w:rsidRDefault="00107131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71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/>
      </w:rPr>
    </w:lvl>
  </w:abstractNum>
  <w:abstractNum w:abstractNumId="3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CD12EE"/>
    <w:multiLevelType w:val="hybridMultilevel"/>
    <w:tmpl w:val="EA8482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4B2816"/>
    <w:multiLevelType w:val="multilevel"/>
    <w:tmpl w:val="8A22AFF4"/>
    <w:lvl w:ilvl="0">
      <w:start w:val="1"/>
      <w:numFmt w:val="decimal"/>
      <w:pStyle w:val="1"/>
      <w:lvlText w:val="%1."/>
      <w:lvlJc w:val="left"/>
      <w:pPr>
        <w:tabs>
          <w:tab w:val="num" w:pos="2275"/>
        </w:tabs>
        <w:ind w:left="2275" w:hanging="72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867"/>
        </w:tabs>
        <w:ind w:left="31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07"/>
        </w:tabs>
        <w:ind w:left="32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7"/>
        </w:tabs>
        <w:ind w:left="37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7"/>
        </w:tabs>
        <w:ind w:left="42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7"/>
        </w:tabs>
        <w:ind w:left="47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7"/>
        </w:tabs>
        <w:ind w:left="5307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9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ED2"/>
    <w:rsid w:val="00000007"/>
    <w:rsid w:val="00062905"/>
    <w:rsid w:val="00097E36"/>
    <w:rsid w:val="000A192C"/>
    <w:rsid w:val="000A64DE"/>
    <w:rsid w:val="000B54D4"/>
    <w:rsid w:val="000D6C40"/>
    <w:rsid w:val="000E7C96"/>
    <w:rsid w:val="000F138A"/>
    <w:rsid w:val="00107131"/>
    <w:rsid w:val="00117817"/>
    <w:rsid w:val="00143132"/>
    <w:rsid w:val="00170DB9"/>
    <w:rsid w:val="001B0ABD"/>
    <w:rsid w:val="001B150A"/>
    <w:rsid w:val="001D46C2"/>
    <w:rsid w:val="001D4711"/>
    <w:rsid w:val="002031C8"/>
    <w:rsid w:val="00214BFB"/>
    <w:rsid w:val="00282C5B"/>
    <w:rsid w:val="00286912"/>
    <w:rsid w:val="002B482E"/>
    <w:rsid w:val="002C05E2"/>
    <w:rsid w:val="002C33FE"/>
    <w:rsid w:val="002D0094"/>
    <w:rsid w:val="002D7A4B"/>
    <w:rsid w:val="002F4A0D"/>
    <w:rsid w:val="003104AB"/>
    <w:rsid w:val="0033153D"/>
    <w:rsid w:val="00354749"/>
    <w:rsid w:val="003559F0"/>
    <w:rsid w:val="00363722"/>
    <w:rsid w:val="003760A4"/>
    <w:rsid w:val="00406C45"/>
    <w:rsid w:val="00472D4E"/>
    <w:rsid w:val="00497869"/>
    <w:rsid w:val="004A2D80"/>
    <w:rsid w:val="004B460C"/>
    <w:rsid w:val="004E54ED"/>
    <w:rsid w:val="004F185B"/>
    <w:rsid w:val="004F45D4"/>
    <w:rsid w:val="004F4E84"/>
    <w:rsid w:val="005230DC"/>
    <w:rsid w:val="005259DC"/>
    <w:rsid w:val="005321D9"/>
    <w:rsid w:val="00546D62"/>
    <w:rsid w:val="005668AD"/>
    <w:rsid w:val="00645D16"/>
    <w:rsid w:val="00652CB4"/>
    <w:rsid w:val="00661FA2"/>
    <w:rsid w:val="00687117"/>
    <w:rsid w:val="006903F8"/>
    <w:rsid w:val="00696EE0"/>
    <w:rsid w:val="006E6F70"/>
    <w:rsid w:val="006F4DBA"/>
    <w:rsid w:val="00713535"/>
    <w:rsid w:val="007426B0"/>
    <w:rsid w:val="00765C43"/>
    <w:rsid w:val="00781517"/>
    <w:rsid w:val="007B3A9C"/>
    <w:rsid w:val="007D1686"/>
    <w:rsid w:val="007D3052"/>
    <w:rsid w:val="00805701"/>
    <w:rsid w:val="00835AB8"/>
    <w:rsid w:val="008445F6"/>
    <w:rsid w:val="008501C8"/>
    <w:rsid w:val="00870BFC"/>
    <w:rsid w:val="008E2007"/>
    <w:rsid w:val="009047D1"/>
    <w:rsid w:val="00923BBE"/>
    <w:rsid w:val="009356DE"/>
    <w:rsid w:val="00940ED2"/>
    <w:rsid w:val="009936BC"/>
    <w:rsid w:val="009B6FE4"/>
    <w:rsid w:val="009D07E0"/>
    <w:rsid w:val="00A10ABA"/>
    <w:rsid w:val="00A3443D"/>
    <w:rsid w:val="00A409A8"/>
    <w:rsid w:val="00AE6FBF"/>
    <w:rsid w:val="00AF2742"/>
    <w:rsid w:val="00B148EF"/>
    <w:rsid w:val="00B676DD"/>
    <w:rsid w:val="00B977A3"/>
    <w:rsid w:val="00BF03AB"/>
    <w:rsid w:val="00C001B1"/>
    <w:rsid w:val="00C066E8"/>
    <w:rsid w:val="00C208F9"/>
    <w:rsid w:val="00C340EA"/>
    <w:rsid w:val="00C63452"/>
    <w:rsid w:val="00C80327"/>
    <w:rsid w:val="00CB0DD9"/>
    <w:rsid w:val="00CB4702"/>
    <w:rsid w:val="00CD12D9"/>
    <w:rsid w:val="00CE1A3E"/>
    <w:rsid w:val="00D23A46"/>
    <w:rsid w:val="00D30E44"/>
    <w:rsid w:val="00D3517B"/>
    <w:rsid w:val="00D447A9"/>
    <w:rsid w:val="00D51396"/>
    <w:rsid w:val="00D52DDA"/>
    <w:rsid w:val="00D56AA9"/>
    <w:rsid w:val="00D66415"/>
    <w:rsid w:val="00DA1760"/>
    <w:rsid w:val="00DB2194"/>
    <w:rsid w:val="00DC4CE5"/>
    <w:rsid w:val="00DE6464"/>
    <w:rsid w:val="00E06937"/>
    <w:rsid w:val="00E06998"/>
    <w:rsid w:val="00E21ACE"/>
    <w:rsid w:val="00E243D4"/>
    <w:rsid w:val="00E469AC"/>
    <w:rsid w:val="00E46CE8"/>
    <w:rsid w:val="00F04B03"/>
    <w:rsid w:val="00F104D4"/>
    <w:rsid w:val="00F14857"/>
    <w:rsid w:val="00F168FB"/>
    <w:rsid w:val="00F301FB"/>
    <w:rsid w:val="00F33699"/>
    <w:rsid w:val="00F44868"/>
    <w:rsid w:val="00F4493F"/>
    <w:rsid w:val="00F8043A"/>
    <w:rsid w:val="00F93363"/>
    <w:rsid w:val="00F95007"/>
    <w:rsid w:val="00FA77A8"/>
    <w:rsid w:val="00FA7A30"/>
    <w:rsid w:val="00FC5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0">
    <w:name w:val="heading 1"/>
    <w:basedOn w:val="a"/>
    <w:link w:val="11"/>
    <w:uiPriority w:val="9"/>
    <w:qFormat/>
    <w:rsid w:val="0014313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Основной текст (4)_"/>
    <w:basedOn w:val="a0"/>
    <w:link w:val="41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paragraph" w:styleId="ae">
    <w:name w:val="No Spacing"/>
    <w:qFormat/>
    <w:rsid w:val="001071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0">
    <w:name w:val="Body Text 3"/>
    <w:basedOn w:val="a"/>
    <w:link w:val="31"/>
    <w:uiPriority w:val="99"/>
    <w:semiHidden/>
    <w:unhideWhenUsed/>
    <w:rsid w:val="006903F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6903F8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351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517B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1">
    <w:name w:val="Normal (Web)"/>
    <w:basedOn w:val="a"/>
    <w:unhideWhenUsed/>
    <w:rsid w:val="00CB0D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2">
    <w:name w:val="Нижний колонтитул Знак1"/>
    <w:basedOn w:val="a0"/>
    <w:uiPriority w:val="99"/>
    <w:semiHidden/>
    <w:rsid w:val="00CB0DD9"/>
    <w:rPr>
      <w:rFonts w:ascii="Calibri" w:eastAsia="Calibri" w:hAnsi="Calibri" w:cs="Times New Roman"/>
    </w:rPr>
  </w:style>
  <w:style w:type="paragraph" w:customStyle="1" w:styleId="lst">
    <w:name w:val="lst"/>
    <w:basedOn w:val="a"/>
    <w:rsid w:val="00CB0DD9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ConsPlusNonformat">
    <w:name w:val="ConsPlusNonformat"/>
    <w:uiPriority w:val="99"/>
    <w:rsid w:val="00F933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F93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F93363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933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Таблицы (моноширинный)"/>
    <w:basedOn w:val="a"/>
    <w:next w:val="a"/>
    <w:rsid w:val="00F93363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1">
    <w:name w:val="Абзац Уровень 1"/>
    <w:basedOn w:val="a"/>
    <w:rsid w:val="00472D4E"/>
    <w:pPr>
      <w:numPr>
        <w:numId w:val="10"/>
      </w:numPr>
      <w:spacing w:line="360" w:lineRule="auto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2">
    <w:name w:val="Абзац Уровень 2"/>
    <w:basedOn w:val="1"/>
    <w:rsid w:val="00472D4E"/>
    <w:pPr>
      <w:numPr>
        <w:ilvl w:val="1"/>
      </w:numPr>
      <w:spacing w:before="120"/>
    </w:pPr>
  </w:style>
  <w:style w:type="paragraph" w:customStyle="1" w:styleId="3">
    <w:name w:val="Абзац Уровень 3"/>
    <w:basedOn w:val="1"/>
    <w:link w:val="32"/>
    <w:rsid w:val="00472D4E"/>
    <w:pPr>
      <w:numPr>
        <w:ilvl w:val="2"/>
      </w:numPr>
    </w:pPr>
    <w:rPr>
      <w:rFonts w:eastAsia="font307"/>
      <w:lang w:eastAsia="ar-SA"/>
    </w:rPr>
  </w:style>
  <w:style w:type="character" w:customStyle="1" w:styleId="32">
    <w:name w:val="Абзац Уровень 3 Знак"/>
    <w:link w:val="3"/>
    <w:rsid w:val="00472D4E"/>
    <w:rPr>
      <w:rFonts w:ascii="Times New Roman" w:eastAsia="font307" w:hAnsi="Times New Roman" w:cs="Times New Roman"/>
      <w:sz w:val="28"/>
      <w:szCs w:val="28"/>
      <w:lang w:eastAsia="ar-SA"/>
    </w:rPr>
  </w:style>
  <w:style w:type="paragraph" w:customStyle="1" w:styleId="4">
    <w:name w:val="Абзац Уровень 4"/>
    <w:basedOn w:val="1"/>
    <w:rsid w:val="00472D4E"/>
    <w:pPr>
      <w:numPr>
        <w:ilvl w:val="3"/>
      </w:numPr>
    </w:pPr>
  </w:style>
  <w:style w:type="character" w:customStyle="1" w:styleId="11">
    <w:name w:val="Заголовок 1 Знак"/>
    <w:basedOn w:val="a0"/>
    <w:link w:val="10"/>
    <w:uiPriority w:val="9"/>
    <w:rsid w:val="0014313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TML1">
    <w:name w:val="HTML Typewriter"/>
    <w:uiPriority w:val="99"/>
    <w:semiHidden/>
    <w:unhideWhenUsed/>
    <w:rsid w:val="001431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.astrobl.ru/sasykolskijselsov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.astrobl.ru/sasykolskijselsove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8C3C2-0027-4615-9B52-DF4C1D90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2216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Spec</cp:lastModifiedBy>
  <cp:revision>6</cp:revision>
  <cp:lastPrinted>2016-10-27T07:50:00Z</cp:lastPrinted>
  <dcterms:created xsi:type="dcterms:W3CDTF">2016-10-27T07:32:00Z</dcterms:created>
  <dcterms:modified xsi:type="dcterms:W3CDTF">2016-10-27T10:28:00Z</dcterms:modified>
</cp:coreProperties>
</file>